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EDF" w:rsidRPr="009C7DC5" w:rsidRDefault="00810EDF" w:rsidP="00810EDF">
      <w:pPr>
        <w:widowControl w:val="0"/>
        <w:autoSpaceDE w:val="0"/>
        <w:autoSpaceDN w:val="0"/>
        <w:adjustRightInd w:val="0"/>
        <w:spacing w:after="146"/>
        <w:rPr>
          <w:color w:val="4F0001"/>
          <w:sz w:val="20"/>
          <w:szCs w:val="20"/>
        </w:rPr>
      </w:pPr>
      <w:r>
        <w:rPr>
          <w:b/>
          <w:color w:val="4F0001"/>
          <w:sz w:val="20"/>
          <w:szCs w:val="20"/>
        </w:rPr>
        <w:t xml:space="preserve">Bioinformatics </w:t>
      </w:r>
      <w:bookmarkStart w:id="0" w:name="_GoBack"/>
      <w:bookmarkEnd w:id="0"/>
      <w:r w:rsidRPr="009C7DC5">
        <w:rPr>
          <w:b/>
          <w:color w:val="4F0001"/>
          <w:sz w:val="20"/>
          <w:szCs w:val="20"/>
        </w:rPr>
        <w:t>Exercise 2:</w:t>
      </w:r>
      <w:r w:rsidRPr="009C7DC5">
        <w:rPr>
          <w:color w:val="4F0001"/>
          <w:sz w:val="20"/>
          <w:szCs w:val="20"/>
        </w:rPr>
        <w:t xml:space="preserve"> Query a public database</w:t>
      </w:r>
    </w:p>
    <w:p w:rsidR="00810EDF" w:rsidRPr="009C7DC5" w:rsidRDefault="00810EDF" w:rsidP="00810EDF">
      <w:pPr>
        <w:widowControl w:val="0"/>
        <w:autoSpaceDE w:val="0"/>
        <w:autoSpaceDN w:val="0"/>
        <w:adjustRightInd w:val="0"/>
        <w:rPr>
          <w:sz w:val="20"/>
          <w:szCs w:val="20"/>
        </w:rPr>
      </w:pPr>
      <w:r w:rsidRPr="009C7DC5">
        <w:rPr>
          <w:i/>
          <w:iCs/>
          <w:sz w:val="20"/>
          <w:szCs w:val="20"/>
        </w:rPr>
        <w:t xml:space="preserve">Examination of a </w:t>
      </w:r>
      <w:proofErr w:type="spellStart"/>
      <w:r w:rsidRPr="009C7DC5">
        <w:rPr>
          <w:i/>
          <w:iCs/>
          <w:sz w:val="20"/>
          <w:szCs w:val="20"/>
        </w:rPr>
        <w:t>GenBank</w:t>
      </w:r>
      <w:proofErr w:type="spellEnd"/>
      <w:r w:rsidRPr="009C7DC5">
        <w:rPr>
          <w:i/>
          <w:iCs/>
          <w:sz w:val="20"/>
          <w:szCs w:val="20"/>
        </w:rPr>
        <w:t xml:space="preserve"> entry</w:t>
      </w:r>
    </w:p>
    <w:p w:rsidR="00810EDF" w:rsidRPr="009C7DC5" w:rsidRDefault="00810EDF" w:rsidP="00810EDF">
      <w:pPr>
        <w:widowControl w:val="0"/>
        <w:numPr>
          <w:ilvl w:val="0"/>
          <w:numId w:val="1"/>
        </w:numPr>
        <w:tabs>
          <w:tab w:val="left" w:pos="220"/>
          <w:tab w:val="left" w:pos="720"/>
        </w:tabs>
        <w:autoSpaceDE w:val="0"/>
        <w:autoSpaceDN w:val="0"/>
        <w:adjustRightInd w:val="0"/>
        <w:ind w:hanging="720"/>
        <w:rPr>
          <w:sz w:val="20"/>
          <w:szCs w:val="20"/>
        </w:rPr>
      </w:pPr>
      <w:r w:rsidRPr="009C7DC5">
        <w:rPr>
          <w:sz w:val="20"/>
          <w:szCs w:val="20"/>
        </w:rPr>
        <w:t xml:space="preserve">Go to the </w:t>
      </w:r>
      <w:hyperlink r:id="rId6" w:history="1">
        <w:proofErr w:type="spellStart"/>
        <w:r w:rsidRPr="009C7DC5">
          <w:rPr>
            <w:color w:val="3659C5"/>
            <w:sz w:val="20"/>
            <w:szCs w:val="20"/>
          </w:rPr>
          <w:t>Genbank</w:t>
        </w:r>
        <w:proofErr w:type="spellEnd"/>
        <w:r w:rsidRPr="009C7DC5">
          <w:rPr>
            <w:color w:val="3659C5"/>
            <w:sz w:val="20"/>
            <w:szCs w:val="20"/>
          </w:rPr>
          <w:t xml:space="preserve"> website</w:t>
        </w:r>
      </w:hyperlink>
    </w:p>
    <w:p w:rsidR="00810EDF" w:rsidRPr="009C7DC5" w:rsidRDefault="00810EDF" w:rsidP="00810EDF">
      <w:pPr>
        <w:widowControl w:val="0"/>
        <w:numPr>
          <w:ilvl w:val="0"/>
          <w:numId w:val="1"/>
        </w:numPr>
        <w:tabs>
          <w:tab w:val="left" w:pos="220"/>
          <w:tab w:val="left" w:pos="720"/>
        </w:tabs>
        <w:autoSpaceDE w:val="0"/>
        <w:autoSpaceDN w:val="0"/>
        <w:adjustRightInd w:val="0"/>
        <w:ind w:hanging="720"/>
        <w:rPr>
          <w:sz w:val="20"/>
          <w:szCs w:val="20"/>
        </w:rPr>
      </w:pPr>
      <w:r w:rsidRPr="009C7DC5">
        <w:rPr>
          <w:sz w:val="20"/>
          <w:szCs w:val="20"/>
        </w:rPr>
        <w:t>Search for “DMD AND Homo sapiens”</w:t>
      </w:r>
    </w:p>
    <w:p w:rsidR="00810EDF" w:rsidRPr="009C7DC5" w:rsidRDefault="00810EDF" w:rsidP="00810EDF">
      <w:pPr>
        <w:widowControl w:val="0"/>
        <w:numPr>
          <w:ilvl w:val="0"/>
          <w:numId w:val="1"/>
        </w:numPr>
        <w:tabs>
          <w:tab w:val="left" w:pos="220"/>
          <w:tab w:val="left" w:pos="720"/>
        </w:tabs>
        <w:autoSpaceDE w:val="0"/>
        <w:autoSpaceDN w:val="0"/>
        <w:adjustRightInd w:val="0"/>
        <w:ind w:hanging="720"/>
        <w:rPr>
          <w:sz w:val="20"/>
          <w:szCs w:val="20"/>
        </w:rPr>
      </w:pPr>
      <w:r w:rsidRPr="009C7DC5">
        <w:rPr>
          <w:sz w:val="20"/>
          <w:szCs w:val="20"/>
        </w:rPr>
        <w:t xml:space="preserve">Select the </w:t>
      </w:r>
      <w:proofErr w:type="spellStart"/>
      <w:r w:rsidRPr="009C7DC5">
        <w:rPr>
          <w:sz w:val="20"/>
          <w:szCs w:val="20"/>
        </w:rPr>
        <w:t>RefSeq</w:t>
      </w:r>
      <w:proofErr w:type="spellEnd"/>
      <w:r w:rsidRPr="009C7DC5">
        <w:rPr>
          <w:sz w:val="20"/>
          <w:szCs w:val="20"/>
        </w:rPr>
        <w:t xml:space="preserve"> tab (</w:t>
      </w:r>
      <w:r>
        <w:rPr>
          <w:sz w:val="20"/>
          <w:szCs w:val="20"/>
        </w:rPr>
        <w:t>left side</w:t>
      </w:r>
      <w:r w:rsidRPr="009C7DC5">
        <w:rPr>
          <w:sz w:val="20"/>
          <w:szCs w:val="20"/>
        </w:rPr>
        <w:t>)</w:t>
      </w:r>
    </w:p>
    <w:p w:rsidR="00810EDF" w:rsidRPr="009C7DC5" w:rsidRDefault="00810EDF" w:rsidP="00810EDF">
      <w:pPr>
        <w:widowControl w:val="0"/>
        <w:numPr>
          <w:ilvl w:val="0"/>
          <w:numId w:val="1"/>
        </w:numPr>
        <w:tabs>
          <w:tab w:val="left" w:pos="220"/>
          <w:tab w:val="left" w:pos="720"/>
        </w:tabs>
        <w:autoSpaceDE w:val="0"/>
        <w:autoSpaceDN w:val="0"/>
        <w:adjustRightInd w:val="0"/>
        <w:ind w:hanging="720"/>
        <w:rPr>
          <w:sz w:val="20"/>
          <w:szCs w:val="20"/>
        </w:rPr>
      </w:pPr>
      <w:r w:rsidRPr="009C7DC5">
        <w:rPr>
          <w:sz w:val="20"/>
          <w:szCs w:val="20"/>
        </w:rPr>
        <w:t>Select transcript variant Dp427m, (accession code NM_004006)</w:t>
      </w:r>
    </w:p>
    <w:p w:rsidR="00810EDF" w:rsidRPr="009C7DC5" w:rsidRDefault="00810EDF" w:rsidP="00810EDF">
      <w:pPr>
        <w:widowControl w:val="0"/>
        <w:numPr>
          <w:ilvl w:val="0"/>
          <w:numId w:val="1"/>
        </w:numPr>
        <w:tabs>
          <w:tab w:val="left" w:pos="220"/>
          <w:tab w:val="left" w:pos="720"/>
        </w:tabs>
        <w:autoSpaceDE w:val="0"/>
        <w:autoSpaceDN w:val="0"/>
        <w:adjustRightInd w:val="0"/>
        <w:ind w:hanging="720"/>
        <w:rPr>
          <w:sz w:val="20"/>
          <w:szCs w:val="20"/>
        </w:rPr>
      </w:pPr>
      <w:r w:rsidRPr="009C7DC5">
        <w:rPr>
          <w:sz w:val="20"/>
          <w:szCs w:val="20"/>
        </w:rPr>
        <w:t>Explore the information, e.g. gene, coding sequence (CDS</w:t>
      </w:r>
      <w:proofErr w:type="gramStart"/>
      <w:r w:rsidRPr="009C7DC5">
        <w:rPr>
          <w:sz w:val="20"/>
          <w:szCs w:val="20"/>
        </w:rPr>
        <w:t>) ,</w:t>
      </w:r>
      <w:proofErr w:type="gramEnd"/>
      <w:r w:rsidRPr="009C7DC5">
        <w:rPr>
          <w:sz w:val="20"/>
          <w:szCs w:val="20"/>
        </w:rPr>
        <w:t xml:space="preserve"> PubMed</w:t>
      </w:r>
    </w:p>
    <w:p w:rsidR="00810EDF" w:rsidRPr="00AB5EC6" w:rsidRDefault="00810EDF" w:rsidP="00810EDF">
      <w:pPr>
        <w:widowControl w:val="0"/>
        <w:numPr>
          <w:ilvl w:val="0"/>
          <w:numId w:val="1"/>
        </w:numPr>
        <w:tabs>
          <w:tab w:val="left" w:pos="220"/>
          <w:tab w:val="left" w:pos="720"/>
        </w:tabs>
        <w:autoSpaceDE w:val="0"/>
        <w:autoSpaceDN w:val="0"/>
        <w:adjustRightInd w:val="0"/>
        <w:ind w:hanging="720"/>
        <w:rPr>
          <w:sz w:val="20"/>
          <w:szCs w:val="20"/>
        </w:rPr>
      </w:pPr>
      <w:r w:rsidRPr="009C7DC5">
        <w:rPr>
          <w:sz w:val="20"/>
          <w:szCs w:val="20"/>
        </w:rPr>
        <w:t xml:space="preserve">Find the variation in region 3713. </w:t>
      </w:r>
      <w:r>
        <w:rPr>
          <w:sz w:val="20"/>
          <w:szCs w:val="20"/>
        </w:rPr>
        <w:t>(</w:t>
      </w:r>
      <w:proofErr w:type="gramStart"/>
      <w:r>
        <w:rPr>
          <w:sz w:val="20"/>
          <w:szCs w:val="20"/>
        </w:rPr>
        <w:t>scroll</w:t>
      </w:r>
      <w:proofErr w:type="gramEnd"/>
      <w:r>
        <w:rPr>
          <w:sz w:val="20"/>
          <w:szCs w:val="20"/>
        </w:rPr>
        <w:t xml:space="preserve"> way down) </w:t>
      </w:r>
      <w:r w:rsidRPr="009C7DC5">
        <w:rPr>
          <w:b/>
          <w:bCs/>
          <w:sz w:val="20"/>
          <w:szCs w:val="20"/>
        </w:rPr>
        <w:t>What effect has this variant?</w:t>
      </w:r>
    </w:p>
    <w:p w:rsidR="00810EDF" w:rsidRDefault="00810EDF" w:rsidP="00810EDF">
      <w:pPr>
        <w:widowControl w:val="0"/>
        <w:tabs>
          <w:tab w:val="left" w:pos="220"/>
          <w:tab w:val="left" w:pos="720"/>
        </w:tabs>
        <w:autoSpaceDE w:val="0"/>
        <w:autoSpaceDN w:val="0"/>
        <w:adjustRightInd w:val="0"/>
        <w:rPr>
          <w:b/>
          <w:bCs/>
          <w:sz w:val="20"/>
          <w:szCs w:val="20"/>
        </w:rPr>
      </w:pPr>
    </w:p>
    <w:p w:rsidR="00810EDF" w:rsidRDefault="00810EDF" w:rsidP="00810EDF">
      <w:pPr>
        <w:widowControl w:val="0"/>
        <w:tabs>
          <w:tab w:val="left" w:pos="220"/>
          <w:tab w:val="left" w:pos="720"/>
        </w:tabs>
        <w:autoSpaceDE w:val="0"/>
        <w:autoSpaceDN w:val="0"/>
        <w:adjustRightInd w:val="0"/>
        <w:rPr>
          <w:b/>
          <w:bCs/>
          <w:sz w:val="20"/>
          <w:szCs w:val="20"/>
        </w:rPr>
      </w:pPr>
    </w:p>
    <w:p w:rsidR="00810EDF" w:rsidRDefault="00810EDF" w:rsidP="00810EDF">
      <w:pPr>
        <w:widowControl w:val="0"/>
        <w:tabs>
          <w:tab w:val="left" w:pos="220"/>
          <w:tab w:val="left" w:pos="720"/>
        </w:tabs>
        <w:autoSpaceDE w:val="0"/>
        <w:autoSpaceDN w:val="0"/>
        <w:adjustRightInd w:val="0"/>
        <w:rPr>
          <w:b/>
          <w:bCs/>
          <w:sz w:val="20"/>
          <w:szCs w:val="20"/>
        </w:rPr>
      </w:pPr>
    </w:p>
    <w:p w:rsidR="00810EDF" w:rsidRPr="009C7DC5" w:rsidRDefault="00810EDF" w:rsidP="00810EDF">
      <w:pPr>
        <w:widowControl w:val="0"/>
        <w:tabs>
          <w:tab w:val="left" w:pos="220"/>
          <w:tab w:val="left" w:pos="720"/>
        </w:tabs>
        <w:autoSpaceDE w:val="0"/>
        <w:autoSpaceDN w:val="0"/>
        <w:adjustRightInd w:val="0"/>
        <w:rPr>
          <w:sz w:val="20"/>
          <w:szCs w:val="20"/>
        </w:rPr>
      </w:pPr>
    </w:p>
    <w:p w:rsidR="00810EDF" w:rsidRPr="009C7DC5" w:rsidRDefault="00810EDF" w:rsidP="00810EDF">
      <w:pPr>
        <w:widowControl w:val="0"/>
        <w:tabs>
          <w:tab w:val="left" w:pos="220"/>
          <w:tab w:val="left" w:pos="720"/>
        </w:tabs>
        <w:autoSpaceDE w:val="0"/>
        <w:autoSpaceDN w:val="0"/>
        <w:adjustRightInd w:val="0"/>
        <w:ind w:left="720"/>
        <w:rPr>
          <w:sz w:val="20"/>
          <w:szCs w:val="20"/>
        </w:rPr>
      </w:pPr>
    </w:p>
    <w:p w:rsidR="00810EDF" w:rsidRPr="009C7DC5" w:rsidRDefault="00810EDF" w:rsidP="00810EDF">
      <w:pPr>
        <w:widowControl w:val="0"/>
        <w:autoSpaceDE w:val="0"/>
        <w:autoSpaceDN w:val="0"/>
        <w:adjustRightInd w:val="0"/>
        <w:rPr>
          <w:sz w:val="20"/>
          <w:szCs w:val="20"/>
        </w:rPr>
      </w:pPr>
      <w:r w:rsidRPr="009C7DC5">
        <w:rPr>
          <w:sz w:val="20"/>
          <w:szCs w:val="20"/>
        </w:rPr>
        <w:t> </w:t>
      </w:r>
      <w:r w:rsidRPr="009C7DC5">
        <w:rPr>
          <w:i/>
          <w:iCs/>
          <w:sz w:val="20"/>
          <w:szCs w:val="20"/>
        </w:rPr>
        <w:t>Retrieve a sequence from the database and store it locally</w:t>
      </w:r>
    </w:p>
    <w:p w:rsidR="00810EDF" w:rsidRPr="009C7DC5" w:rsidRDefault="00810EDF" w:rsidP="00810EDF">
      <w:pPr>
        <w:widowControl w:val="0"/>
        <w:autoSpaceDE w:val="0"/>
        <w:autoSpaceDN w:val="0"/>
        <w:adjustRightInd w:val="0"/>
        <w:rPr>
          <w:sz w:val="20"/>
          <w:szCs w:val="20"/>
        </w:rPr>
      </w:pPr>
      <w:r w:rsidRPr="009C7DC5">
        <w:rPr>
          <w:sz w:val="20"/>
          <w:szCs w:val="20"/>
        </w:rPr>
        <w:t>The "</w:t>
      </w:r>
      <w:proofErr w:type="spellStart"/>
      <w:r w:rsidRPr="009C7DC5">
        <w:rPr>
          <w:sz w:val="20"/>
          <w:szCs w:val="20"/>
        </w:rPr>
        <w:t>fasta</w:t>
      </w:r>
      <w:proofErr w:type="spellEnd"/>
      <w:r w:rsidRPr="009C7DC5">
        <w:rPr>
          <w:sz w:val="20"/>
          <w:szCs w:val="20"/>
        </w:rPr>
        <w:t>" format is a format for sequences, which can be read by many programs.</w:t>
      </w:r>
    </w:p>
    <w:p w:rsidR="00810EDF" w:rsidRPr="009C7DC5" w:rsidRDefault="00810EDF" w:rsidP="00810EDF">
      <w:pPr>
        <w:widowControl w:val="0"/>
        <w:numPr>
          <w:ilvl w:val="0"/>
          <w:numId w:val="2"/>
        </w:numPr>
        <w:tabs>
          <w:tab w:val="left" w:pos="220"/>
          <w:tab w:val="left" w:pos="720"/>
        </w:tabs>
        <w:autoSpaceDE w:val="0"/>
        <w:autoSpaceDN w:val="0"/>
        <w:adjustRightInd w:val="0"/>
        <w:ind w:hanging="720"/>
        <w:rPr>
          <w:sz w:val="20"/>
          <w:szCs w:val="20"/>
        </w:rPr>
      </w:pPr>
      <w:r w:rsidRPr="009C7DC5">
        <w:rPr>
          <w:sz w:val="20"/>
          <w:szCs w:val="20"/>
        </w:rPr>
        <w:t xml:space="preserve">Search in the </w:t>
      </w:r>
      <w:proofErr w:type="spellStart"/>
      <w:r w:rsidRPr="009C7DC5">
        <w:rPr>
          <w:sz w:val="20"/>
          <w:szCs w:val="20"/>
        </w:rPr>
        <w:t>Genbank</w:t>
      </w:r>
      <w:proofErr w:type="spellEnd"/>
      <w:r w:rsidRPr="009C7DC5">
        <w:rPr>
          <w:sz w:val="20"/>
          <w:szCs w:val="20"/>
        </w:rPr>
        <w:t xml:space="preserve"> database for 'human mRNA HBA2' (NM_000517) Tip: you can search on accession code</w:t>
      </w:r>
    </w:p>
    <w:p w:rsidR="00810EDF" w:rsidRPr="009C7DC5" w:rsidRDefault="00810EDF" w:rsidP="00810EDF">
      <w:pPr>
        <w:widowControl w:val="0"/>
        <w:numPr>
          <w:ilvl w:val="0"/>
          <w:numId w:val="2"/>
        </w:numPr>
        <w:tabs>
          <w:tab w:val="left" w:pos="220"/>
          <w:tab w:val="left" w:pos="720"/>
        </w:tabs>
        <w:autoSpaceDE w:val="0"/>
        <w:autoSpaceDN w:val="0"/>
        <w:adjustRightInd w:val="0"/>
        <w:ind w:hanging="720"/>
        <w:rPr>
          <w:sz w:val="20"/>
          <w:szCs w:val="20"/>
        </w:rPr>
      </w:pPr>
      <w:r w:rsidRPr="009C7DC5">
        <w:rPr>
          <w:sz w:val="20"/>
          <w:szCs w:val="20"/>
        </w:rPr>
        <w:t xml:space="preserve">Set Display (top left of the page) to </w:t>
      </w:r>
      <w:proofErr w:type="spellStart"/>
      <w:r w:rsidRPr="009C7DC5">
        <w:rPr>
          <w:sz w:val="20"/>
          <w:szCs w:val="20"/>
        </w:rPr>
        <w:t>Fasta</w:t>
      </w:r>
      <w:proofErr w:type="spellEnd"/>
    </w:p>
    <w:p w:rsidR="00810EDF" w:rsidRPr="009C7DC5" w:rsidRDefault="00810EDF" w:rsidP="00810EDF">
      <w:pPr>
        <w:widowControl w:val="0"/>
        <w:numPr>
          <w:ilvl w:val="0"/>
          <w:numId w:val="2"/>
        </w:numPr>
        <w:tabs>
          <w:tab w:val="left" w:pos="220"/>
          <w:tab w:val="left" w:pos="720"/>
        </w:tabs>
        <w:autoSpaceDE w:val="0"/>
        <w:autoSpaceDN w:val="0"/>
        <w:adjustRightInd w:val="0"/>
        <w:ind w:hanging="720"/>
        <w:rPr>
          <w:sz w:val="20"/>
          <w:szCs w:val="20"/>
        </w:rPr>
      </w:pPr>
      <w:r>
        <w:rPr>
          <w:sz w:val="20"/>
          <w:szCs w:val="20"/>
        </w:rPr>
        <w:t>Save as a text file</w:t>
      </w:r>
      <w:r w:rsidRPr="009C7DC5">
        <w:rPr>
          <w:sz w:val="20"/>
          <w:szCs w:val="20"/>
        </w:rPr>
        <w:t xml:space="preserve">, save as NM_000517.txt (This is only to show how you can save information from </w:t>
      </w:r>
      <w:proofErr w:type="spellStart"/>
      <w:r w:rsidRPr="009C7DC5">
        <w:rPr>
          <w:sz w:val="20"/>
          <w:szCs w:val="20"/>
        </w:rPr>
        <w:t>GenBank</w:t>
      </w:r>
      <w:proofErr w:type="spellEnd"/>
      <w:r w:rsidRPr="009C7DC5">
        <w:rPr>
          <w:sz w:val="20"/>
          <w:szCs w:val="20"/>
        </w:rPr>
        <w:t>, we do not need this sequence anymore)</w:t>
      </w:r>
    </w:p>
    <w:p w:rsidR="00810EDF" w:rsidRPr="009C7DC5" w:rsidRDefault="00810EDF" w:rsidP="00810EDF">
      <w:pPr>
        <w:rPr>
          <w:b/>
          <w:bCs/>
          <w:sz w:val="20"/>
          <w:szCs w:val="20"/>
        </w:rPr>
      </w:pPr>
      <w:r w:rsidRPr="009C7DC5">
        <w:rPr>
          <w:b/>
          <w:bCs/>
          <w:sz w:val="20"/>
          <w:szCs w:val="20"/>
        </w:rPr>
        <w:t>What are the characteristics of the FASTA format?</w:t>
      </w:r>
    </w:p>
    <w:p w:rsidR="00810EDF" w:rsidRDefault="00810EDF" w:rsidP="00810EDF">
      <w:pPr>
        <w:rPr>
          <w:b/>
          <w:bCs/>
          <w:sz w:val="20"/>
          <w:szCs w:val="20"/>
        </w:rPr>
      </w:pPr>
    </w:p>
    <w:p w:rsidR="00810EDF" w:rsidRDefault="00810EDF" w:rsidP="00810EDF">
      <w:pPr>
        <w:rPr>
          <w:b/>
          <w:bCs/>
          <w:sz w:val="20"/>
          <w:szCs w:val="20"/>
        </w:rPr>
      </w:pPr>
    </w:p>
    <w:p w:rsidR="00810EDF" w:rsidRDefault="00810EDF" w:rsidP="00810EDF">
      <w:pPr>
        <w:rPr>
          <w:b/>
          <w:bCs/>
          <w:sz w:val="20"/>
          <w:szCs w:val="20"/>
        </w:rPr>
      </w:pPr>
    </w:p>
    <w:p w:rsidR="00810EDF" w:rsidRDefault="00810EDF" w:rsidP="00810EDF">
      <w:pPr>
        <w:rPr>
          <w:b/>
          <w:bCs/>
          <w:sz w:val="20"/>
          <w:szCs w:val="20"/>
        </w:rPr>
      </w:pPr>
    </w:p>
    <w:p w:rsidR="00810EDF" w:rsidRDefault="00810EDF" w:rsidP="00810EDF">
      <w:pPr>
        <w:rPr>
          <w:b/>
          <w:bCs/>
          <w:sz w:val="20"/>
          <w:szCs w:val="20"/>
        </w:rPr>
      </w:pPr>
    </w:p>
    <w:p w:rsidR="00810EDF" w:rsidRDefault="00810EDF" w:rsidP="00810EDF">
      <w:pPr>
        <w:rPr>
          <w:b/>
          <w:bCs/>
          <w:sz w:val="20"/>
          <w:szCs w:val="20"/>
        </w:rPr>
      </w:pPr>
    </w:p>
    <w:p w:rsidR="00810EDF" w:rsidRPr="009C7DC5" w:rsidRDefault="00810EDF" w:rsidP="00810EDF">
      <w:pPr>
        <w:rPr>
          <w:b/>
          <w:bCs/>
          <w:sz w:val="20"/>
          <w:szCs w:val="20"/>
        </w:rPr>
      </w:pPr>
    </w:p>
    <w:p w:rsidR="00810EDF" w:rsidRPr="009C7DC5" w:rsidRDefault="00810EDF" w:rsidP="00810EDF">
      <w:pPr>
        <w:widowControl w:val="0"/>
        <w:autoSpaceDE w:val="0"/>
        <w:autoSpaceDN w:val="0"/>
        <w:adjustRightInd w:val="0"/>
        <w:spacing w:after="146"/>
        <w:rPr>
          <w:color w:val="4F0001"/>
          <w:sz w:val="20"/>
          <w:szCs w:val="20"/>
        </w:rPr>
      </w:pPr>
      <w:r w:rsidRPr="009C7DC5">
        <w:rPr>
          <w:b/>
          <w:color w:val="4F0001"/>
          <w:sz w:val="20"/>
          <w:szCs w:val="20"/>
        </w:rPr>
        <w:t>Exercise 3:</w:t>
      </w:r>
      <w:r w:rsidRPr="009C7DC5">
        <w:rPr>
          <w:color w:val="4F0001"/>
          <w:sz w:val="20"/>
          <w:szCs w:val="20"/>
        </w:rPr>
        <w:t xml:space="preserve"> Compare two sequences to identify mutations</w:t>
      </w:r>
    </w:p>
    <w:p w:rsidR="00810EDF" w:rsidRPr="009C7DC5" w:rsidRDefault="00810EDF" w:rsidP="00810EDF">
      <w:pPr>
        <w:widowControl w:val="0"/>
        <w:numPr>
          <w:ilvl w:val="0"/>
          <w:numId w:val="1"/>
        </w:numPr>
        <w:tabs>
          <w:tab w:val="left" w:pos="220"/>
          <w:tab w:val="left" w:pos="720"/>
        </w:tabs>
        <w:autoSpaceDE w:val="0"/>
        <w:autoSpaceDN w:val="0"/>
        <w:adjustRightInd w:val="0"/>
        <w:ind w:hanging="720"/>
        <w:rPr>
          <w:sz w:val="20"/>
          <w:szCs w:val="20"/>
        </w:rPr>
      </w:pPr>
      <w:r w:rsidRPr="009C7DC5">
        <w:rPr>
          <w:sz w:val="20"/>
          <w:szCs w:val="20"/>
        </w:rPr>
        <w:t xml:space="preserve">Read more about the Sickle cell anemia gene </w:t>
      </w:r>
      <w:hyperlink r:id="rId7" w:history="1">
        <w:r w:rsidRPr="00E548F2">
          <w:rPr>
            <w:rStyle w:val="Hyperlink"/>
            <w:sz w:val="20"/>
            <w:szCs w:val="20"/>
          </w:rPr>
          <w:t>here</w:t>
        </w:r>
      </w:hyperlink>
      <w:r>
        <w:rPr>
          <w:sz w:val="20"/>
          <w:szCs w:val="20"/>
        </w:rPr>
        <w:t xml:space="preserve"> and </w:t>
      </w:r>
      <w:hyperlink r:id="rId8" w:history="1">
        <w:r w:rsidRPr="005C4C48">
          <w:rPr>
            <w:rStyle w:val="Hyperlink"/>
            <w:sz w:val="20"/>
            <w:szCs w:val="20"/>
          </w:rPr>
          <w:t>here.</w:t>
        </w:r>
      </w:hyperlink>
    </w:p>
    <w:p w:rsidR="00810EDF" w:rsidRPr="00AB5EC6" w:rsidRDefault="00810EDF" w:rsidP="00810EDF">
      <w:pPr>
        <w:widowControl w:val="0"/>
        <w:numPr>
          <w:ilvl w:val="0"/>
          <w:numId w:val="1"/>
        </w:numPr>
        <w:tabs>
          <w:tab w:val="left" w:pos="220"/>
          <w:tab w:val="left" w:pos="720"/>
        </w:tabs>
        <w:autoSpaceDE w:val="0"/>
        <w:autoSpaceDN w:val="0"/>
        <w:adjustRightInd w:val="0"/>
        <w:ind w:hanging="720"/>
        <w:rPr>
          <w:sz w:val="20"/>
          <w:szCs w:val="20"/>
        </w:rPr>
      </w:pPr>
      <w:r w:rsidRPr="009C7DC5">
        <w:rPr>
          <w:b/>
          <w:bCs/>
          <w:sz w:val="20"/>
          <w:szCs w:val="20"/>
        </w:rPr>
        <w:t>Which mutation causes Sickle cell disease?</w:t>
      </w:r>
    </w:p>
    <w:p w:rsidR="00810EDF" w:rsidRDefault="00810EDF" w:rsidP="00810EDF">
      <w:pPr>
        <w:widowControl w:val="0"/>
        <w:tabs>
          <w:tab w:val="left" w:pos="220"/>
          <w:tab w:val="left" w:pos="720"/>
        </w:tabs>
        <w:autoSpaceDE w:val="0"/>
        <w:autoSpaceDN w:val="0"/>
        <w:adjustRightInd w:val="0"/>
        <w:rPr>
          <w:b/>
          <w:bCs/>
          <w:sz w:val="20"/>
          <w:szCs w:val="20"/>
        </w:rPr>
      </w:pPr>
    </w:p>
    <w:p w:rsidR="00810EDF" w:rsidRDefault="00810EDF" w:rsidP="00810EDF">
      <w:pPr>
        <w:widowControl w:val="0"/>
        <w:tabs>
          <w:tab w:val="left" w:pos="220"/>
          <w:tab w:val="left" w:pos="720"/>
        </w:tabs>
        <w:autoSpaceDE w:val="0"/>
        <w:autoSpaceDN w:val="0"/>
        <w:adjustRightInd w:val="0"/>
        <w:rPr>
          <w:b/>
          <w:bCs/>
          <w:sz w:val="20"/>
          <w:szCs w:val="20"/>
        </w:rPr>
      </w:pPr>
    </w:p>
    <w:p w:rsidR="00810EDF" w:rsidRDefault="00810EDF" w:rsidP="00810EDF">
      <w:pPr>
        <w:widowControl w:val="0"/>
        <w:tabs>
          <w:tab w:val="left" w:pos="220"/>
          <w:tab w:val="left" w:pos="720"/>
        </w:tabs>
        <w:autoSpaceDE w:val="0"/>
        <w:autoSpaceDN w:val="0"/>
        <w:adjustRightInd w:val="0"/>
        <w:rPr>
          <w:b/>
          <w:bCs/>
          <w:sz w:val="20"/>
          <w:szCs w:val="20"/>
        </w:rPr>
      </w:pPr>
    </w:p>
    <w:p w:rsidR="00810EDF" w:rsidRDefault="00810EDF" w:rsidP="00810EDF">
      <w:pPr>
        <w:widowControl w:val="0"/>
        <w:tabs>
          <w:tab w:val="left" w:pos="220"/>
          <w:tab w:val="left" w:pos="720"/>
        </w:tabs>
        <w:autoSpaceDE w:val="0"/>
        <w:autoSpaceDN w:val="0"/>
        <w:adjustRightInd w:val="0"/>
        <w:rPr>
          <w:b/>
          <w:bCs/>
          <w:sz w:val="20"/>
          <w:szCs w:val="20"/>
        </w:rPr>
      </w:pPr>
    </w:p>
    <w:p w:rsidR="00810EDF" w:rsidRDefault="00810EDF" w:rsidP="00810EDF">
      <w:pPr>
        <w:widowControl w:val="0"/>
        <w:tabs>
          <w:tab w:val="left" w:pos="220"/>
          <w:tab w:val="left" w:pos="720"/>
        </w:tabs>
        <w:autoSpaceDE w:val="0"/>
        <w:autoSpaceDN w:val="0"/>
        <w:adjustRightInd w:val="0"/>
        <w:rPr>
          <w:b/>
          <w:bCs/>
          <w:sz w:val="20"/>
          <w:szCs w:val="20"/>
        </w:rPr>
      </w:pPr>
    </w:p>
    <w:p w:rsidR="00810EDF" w:rsidRPr="009C7DC5" w:rsidRDefault="00810EDF" w:rsidP="00810EDF">
      <w:pPr>
        <w:widowControl w:val="0"/>
        <w:tabs>
          <w:tab w:val="left" w:pos="220"/>
          <w:tab w:val="left" w:pos="720"/>
        </w:tabs>
        <w:autoSpaceDE w:val="0"/>
        <w:autoSpaceDN w:val="0"/>
        <w:adjustRightInd w:val="0"/>
        <w:rPr>
          <w:sz w:val="20"/>
          <w:szCs w:val="20"/>
        </w:rPr>
      </w:pPr>
    </w:p>
    <w:p w:rsidR="00810EDF" w:rsidRPr="009C7DC5" w:rsidRDefault="00810EDF" w:rsidP="00810EDF">
      <w:pPr>
        <w:widowControl w:val="0"/>
        <w:autoSpaceDE w:val="0"/>
        <w:autoSpaceDN w:val="0"/>
        <w:adjustRightInd w:val="0"/>
        <w:rPr>
          <w:sz w:val="20"/>
          <w:szCs w:val="20"/>
        </w:rPr>
      </w:pPr>
      <w:r w:rsidRPr="009C7DC5">
        <w:rPr>
          <w:sz w:val="20"/>
          <w:szCs w:val="20"/>
        </w:rPr>
        <w:t xml:space="preserve">The bl2seq program (BLAST) is used to align two </w:t>
      </w:r>
      <w:r>
        <w:rPr>
          <w:sz w:val="20"/>
          <w:szCs w:val="20"/>
        </w:rPr>
        <w:t>sequences against each other in</w:t>
      </w:r>
      <w:r w:rsidRPr="009C7DC5">
        <w:rPr>
          <w:sz w:val="20"/>
          <w:szCs w:val="20"/>
        </w:rPr>
        <w:t>stead of against the entire database. The sequence can be pasted into the boxes or the accession codes (unique identifier for a sequence) can be entered as input.</w:t>
      </w:r>
    </w:p>
    <w:p w:rsidR="00810EDF" w:rsidRPr="009C7DC5" w:rsidRDefault="00810EDF" w:rsidP="00810EDF">
      <w:pPr>
        <w:widowControl w:val="0"/>
        <w:numPr>
          <w:ilvl w:val="0"/>
          <w:numId w:val="2"/>
        </w:numPr>
        <w:tabs>
          <w:tab w:val="left" w:pos="220"/>
          <w:tab w:val="left" w:pos="720"/>
        </w:tabs>
        <w:autoSpaceDE w:val="0"/>
        <w:autoSpaceDN w:val="0"/>
        <w:adjustRightInd w:val="0"/>
        <w:ind w:hanging="720"/>
        <w:rPr>
          <w:sz w:val="20"/>
          <w:szCs w:val="20"/>
        </w:rPr>
      </w:pPr>
      <w:r w:rsidRPr="009C7DC5">
        <w:rPr>
          <w:sz w:val="20"/>
          <w:szCs w:val="20"/>
        </w:rPr>
        <w:t xml:space="preserve">Go to the </w:t>
      </w:r>
      <w:hyperlink r:id="rId9" w:history="1">
        <w:r w:rsidRPr="009C7DC5">
          <w:rPr>
            <w:color w:val="3659C5"/>
            <w:sz w:val="20"/>
            <w:szCs w:val="20"/>
          </w:rPr>
          <w:t>BLAST website</w:t>
        </w:r>
      </w:hyperlink>
      <w:r w:rsidRPr="009C7DC5">
        <w:rPr>
          <w:sz w:val="20"/>
          <w:szCs w:val="20"/>
        </w:rPr>
        <w:t>. Determine the position of the HBS mutation with the program "Align two sequences (bl2seq)" (In the "Specialized Blast" box)</w:t>
      </w:r>
    </w:p>
    <w:p w:rsidR="00810EDF" w:rsidRPr="009C7DC5" w:rsidRDefault="00810EDF" w:rsidP="00810EDF">
      <w:pPr>
        <w:widowControl w:val="0"/>
        <w:numPr>
          <w:ilvl w:val="0"/>
          <w:numId w:val="2"/>
        </w:numPr>
        <w:tabs>
          <w:tab w:val="left" w:pos="220"/>
          <w:tab w:val="left" w:pos="720"/>
        </w:tabs>
        <w:autoSpaceDE w:val="0"/>
        <w:autoSpaceDN w:val="0"/>
        <w:adjustRightInd w:val="0"/>
        <w:ind w:hanging="720"/>
        <w:rPr>
          <w:sz w:val="20"/>
          <w:szCs w:val="20"/>
        </w:rPr>
      </w:pPr>
      <w:r w:rsidRPr="009C7DC5">
        <w:rPr>
          <w:sz w:val="20"/>
          <w:szCs w:val="20"/>
        </w:rPr>
        <w:t>Type "NM_000518" in the box for sequence1, this is the mRNA sequence of normal HBB.</w:t>
      </w:r>
    </w:p>
    <w:p w:rsidR="00810EDF" w:rsidRPr="009C7DC5" w:rsidRDefault="00810EDF" w:rsidP="00810EDF">
      <w:pPr>
        <w:widowControl w:val="0"/>
        <w:numPr>
          <w:ilvl w:val="0"/>
          <w:numId w:val="2"/>
        </w:numPr>
        <w:tabs>
          <w:tab w:val="left" w:pos="220"/>
          <w:tab w:val="left" w:pos="720"/>
        </w:tabs>
        <w:autoSpaceDE w:val="0"/>
        <w:autoSpaceDN w:val="0"/>
        <w:adjustRightInd w:val="0"/>
        <w:ind w:hanging="720"/>
        <w:rPr>
          <w:sz w:val="20"/>
          <w:szCs w:val="20"/>
        </w:rPr>
      </w:pPr>
      <w:r w:rsidRPr="009C7DC5">
        <w:rPr>
          <w:sz w:val="20"/>
          <w:szCs w:val="20"/>
        </w:rPr>
        <w:t>Type "M25113" (mRNA of HBS) in the second box.</w:t>
      </w:r>
    </w:p>
    <w:p w:rsidR="00810EDF" w:rsidRPr="009C7DC5" w:rsidRDefault="00810EDF" w:rsidP="00810EDF">
      <w:pPr>
        <w:widowControl w:val="0"/>
        <w:numPr>
          <w:ilvl w:val="0"/>
          <w:numId w:val="2"/>
        </w:numPr>
        <w:tabs>
          <w:tab w:val="left" w:pos="220"/>
          <w:tab w:val="left" w:pos="720"/>
        </w:tabs>
        <w:autoSpaceDE w:val="0"/>
        <w:autoSpaceDN w:val="0"/>
        <w:adjustRightInd w:val="0"/>
        <w:ind w:hanging="720"/>
        <w:rPr>
          <w:sz w:val="20"/>
          <w:szCs w:val="20"/>
        </w:rPr>
      </w:pPr>
      <w:r w:rsidRPr="009C7DC5">
        <w:rPr>
          <w:sz w:val="20"/>
          <w:szCs w:val="20"/>
        </w:rPr>
        <w:t>Click on "Blast" and examine the output.</w:t>
      </w:r>
    </w:p>
    <w:p w:rsidR="00810EDF" w:rsidRPr="009C7DC5" w:rsidRDefault="00810EDF" w:rsidP="00810EDF">
      <w:pPr>
        <w:widowControl w:val="0"/>
        <w:numPr>
          <w:ilvl w:val="0"/>
          <w:numId w:val="2"/>
        </w:numPr>
        <w:tabs>
          <w:tab w:val="left" w:pos="220"/>
          <w:tab w:val="left" w:pos="720"/>
        </w:tabs>
        <w:autoSpaceDE w:val="0"/>
        <w:autoSpaceDN w:val="0"/>
        <w:adjustRightInd w:val="0"/>
        <w:ind w:hanging="720"/>
        <w:rPr>
          <w:sz w:val="20"/>
          <w:szCs w:val="20"/>
        </w:rPr>
      </w:pPr>
      <w:r w:rsidRPr="009C7DC5">
        <w:rPr>
          <w:sz w:val="20"/>
          <w:szCs w:val="20"/>
        </w:rPr>
        <w:t>At the top of the page you can alter the 'formatting options'. Tick the "CDS feature" box and click on "Reformat" to see the protein translations of the sequences.</w:t>
      </w:r>
    </w:p>
    <w:p w:rsidR="00810EDF" w:rsidRPr="009C7DC5" w:rsidRDefault="00810EDF" w:rsidP="00810EDF">
      <w:pPr>
        <w:widowControl w:val="0"/>
        <w:autoSpaceDE w:val="0"/>
        <w:autoSpaceDN w:val="0"/>
        <w:adjustRightInd w:val="0"/>
        <w:rPr>
          <w:sz w:val="20"/>
          <w:szCs w:val="20"/>
        </w:rPr>
      </w:pPr>
      <w:r w:rsidRPr="009C7DC5">
        <w:rPr>
          <w:sz w:val="20"/>
          <w:szCs w:val="20"/>
        </w:rPr>
        <w:t>The sequences are retrieved from the nucleotide database (</w:t>
      </w:r>
      <w:proofErr w:type="spellStart"/>
      <w:r w:rsidRPr="009C7DC5">
        <w:rPr>
          <w:sz w:val="20"/>
          <w:szCs w:val="20"/>
        </w:rPr>
        <w:t>GenBank</w:t>
      </w:r>
      <w:proofErr w:type="spellEnd"/>
      <w:r w:rsidRPr="009C7DC5">
        <w:rPr>
          <w:sz w:val="20"/>
          <w:szCs w:val="20"/>
        </w:rPr>
        <w:t xml:space="preserve">) and are placed above each other. This is called an alignment. Matching nucleotides are indicated by a pipe-sign: |. Mismatching nucleotides will not have a pipe-sign. Insertions/deletions are annotated as a dash (-) in one of the sequences. Below the alignment the protein sequence is placed when the annotation of one of the sequences is known. In this case the identifiers were given as input, so the bl2seq program could retrieve this information from </w:t>
      </w:r>
      <w:proofErr w:type="spellStart"/>
      <w:r w:rsidRPr="009C7DC5">
        <w:rPr>
          <w:sz w:val="20"/>
          <w:szCs w:val="20"/>
        </w:rPr>
        <w:t>GenBank</w:t>
      </w:r>
      <w:proofErr w:type="spellEnd"/>
      <w:r w:rsidRPr="009C7DC5">
        <w:rPr>
          <w:sz w:val="20"/>
          <w:szCs w:val="20"/>
        </w:rPr>
        <w:t>.</w:t>
      </w:r>
    </w:p>
    <w:p w:rsidR="00810EDF" w:rsidRPr="009C7DC5" w:rsidRDefault="00810EDF" w:rsidP="00810EDF">
      <w:pPr>
        <w:widowControl w:val="0"/>
        <w:numPr>
          <w:ilvl w:val="0"/>
          <w:numId w:val="3"/>
        </w:numPr>
        <w:tabs>
          <w:tab w:val="left" w:pos="220"/>
          <w:tab w:val="left" w:pos="720"/>
        </w:tabs>
        <w:autoSpaceDE w:val="0"/>
        <w:autoSpaceDN w:val="0"/>
        <w:adjustRightInd w:val="0"/>
        <w:ind w:hanging="720"/>
        <w:rPr>
          <w:sz w:val="20"/>
          <w:szCs w:val="20"/>
        </w:rPr>
      </w:pPr>
      <w:r w:rsidRPr="009C7DC5">
        <w:rPr>
          <w:b/>
          <w:bCs/>
          <w:sz w:val="20"/>
          <w:szCs w:val="20"/>
        </w:rPr>
        <w:t xml:space="preserve">Identify the mutation </w:t>
      </w:r>
      <w:r>
        <w:rPr>
          <w:b/>
          <w:bCs/>
          <w:sz w:val="20"/>
          <w:szCs w:val="20"/>
        </w:rPr>
        <w:t>that</w:t>
      </w:r>
      <w:r w:rsidRPr="009C7DC5">
        <w:rPr>
          <w:b/>
          <w:bCs/>
          <w:sz w:val="20"/>
          <w:szCs w:val="20"/>
        </w:rPr>
        <w:t xml:space="preserve"> causes the change in amino acid.</w:t>
      </w:r>
    </w:p>
    <w:p w:rsidR="007C45EA" w:rsidRDefault="007C45EA"/>
    <w:sectPr w:rsidR="007C45EA" w:rsidSect="00810E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EDF"/>
    <w:rsid w:val="007C45EA"/>
    <w:rsid w:val="00810EDF"/>
    <w:rsid w:val="00C062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6AECB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EDF"/>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0ED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EDF"/>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0ED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ncbi.nlm.nih.gov/sites/entrez?db=nucleotide" TargetMode="External"/><Relationship Id="rId7" Type="http://schemas.openxmlformats.org/officeDocument/2006/relationships/hyperlink" Target="http://ghr.nlm.nih.gov/condition/sickle-cell-disease" TargetMode="External"/><Relationship Id="rId8" Type="http://schemas.openxmlformats.org/officeDocument/2006/relationships/hyperlink" Target="http://ghr.nlm.nih.gov/gene/HBB" TargetMode="External"/><Relationship Id="rId9" Type="http://schemas.openxmlformats.org/officeDocument/2006/relationships/hyperlink" Target="http://www.ncbi.nlm.nih.gov/BLAST/"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389</Words>
  <Characters>2221</Characters>
  <Application>Microsoft Macintosh Word</Application>
  <DocSecurity>0</DocSecurity>
  <Lines>18</Lines>
  <Paragraphs>5</Paragraphs>
  <ScaleCrop>false</ScaleCrop>
  <Company/>
  <LinksUpToDate>false</LinksUpToDate>
  <CharactersWithSpaces>2605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 Dixon</dc:creator>
  <cp:keywords/>
  <dc:description/>
  <cp:lastModifiedBy>James M Dixon</cp:lastModifiedBy>
  <cp:revision>2</cp:revision>
  <dcterms:created xsi:type="dcterms:W3CDTF">2016-01-29T18:09:00Z</dcterms:created>
  <dcterms:modified xsi:type="dcterms:W3CDTF">2016-01-29T18:09:00Z</dcterms:modified>
</cp:coreProperties>
</file>